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E2108">
            <w:pPr>
              <w:jc w:val="right"/>
              <w:rPr>
                <w:rFonts w:cs="Arial"/>
              </w:rPr>
            </w:pPr>
            <w:r w:rsidRPr="002E571A">
              <w:rPr>
                <w:rFonts w:cs="Arial"/>
                <w:szCs w:val="22"/>
              </w:rPr>
              <w:t xml:space="preserve">Протокол  № </w:t>
            </w:r>
            <w:r w:rsidR="004E2108">
              <w:rPr>
                <w:rFonts w:cs="Arial"/>
                <w:szCs w:val="22"/>
              </w:rPr>
              <w:t>110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4E2108">
            <w:pPr>
              <w:jc w:val="right"/>
              <w:rPr>
                <w:rFonts w:cs="Arial"/>
              </w:rPr>
            </w:pPr>
            <w:r w:rsidRPr="002E571A">
              <w:rPr>
                <w:rFonts w:cs="Arial"/>
                <w:szCs w:val="22"/>
              </w:rPr>
              <w:t>«</w:t>
            </w:r>
            <w:r w:rsidR="004E2108">
              <w:rPr>
                <w:rFonts w:cs="Arial"/>
                <w:szCs w:val="22"/>
              </w:rPr>
              <w:t>19</w:t>
            </w:r>
            <w:r w:rsidRPr="002E571A">
              <w:rPr>
                <w:rFonts w:cs="Arial"/>
                <w:szCs w:val="22"/>
              </w:rPr>
              <w:t xml:space="preserve">» </w:t>
            </w:r>
            <w:r w:rsidR="004E2108">
              <w:rPr>
                <w:rFonts w:cs="Arial"/>
                <w:szCs w:val="22"/>
              </w:rPr>
              <w:t>июля 2017</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7113D9">
        <w:rPr>
          <w:rFonts w:cs="Arial"/>
          <w:szCs w:val="22"/>
        </w:rPr>
        <w:t>ПДО №</w:t>
      </w:r>
      <w:r w:rsidR="00A30AB5" w:rsidRPr="007113D9">
        <w:rPr>
          <w:rFonts w:cs="Arial"/>
          <w:szCs w:val="22"/>
        </w:rPr>
        <w:t>3</w:t>
      </w:r>
      <w:r w:rsidR="007113D9" w:rsidRPr="007113D9">
        <w:rPr>
          <w:rFonts w:cs="Arial"/>
          <w:szCs w:val="22"/>
        </w:rPr>
        <w:t>16</w:t>
      </w:r>
      <w:r w:rsidR="00362455" w:rsidRPr="007113D9">
        <w:rPr>
          <w:rFonts w:cs="Arial"/>
          <w:szCs w:val="22"/>
        </w:rPr>
        <w:t>-</w:t>
      </w:r>
      <w:r w:rsidRPr="007113D9">
        <w:rPr>
          <w:rFonts w:cs="Arial"/>
          <w:szCs w:val="22"/>
        </w:rPr>
        <w:t>КР-201</w:t>
      </w:r>
      <w:r w:rsidR="00BA032C" w:rsidRPr="007113D9">
        <w:rPr>
          <w:rFonts w:cs="Arial"/>
          <w:szCs w:val="22"/>
        </w:rPr>
        <w:t>7</w:t>
      </w:r>
      <w:r w:rsidRPr="007113D9">
        <w:rPr>
          <w:rFonts w:cs="Arial"/>
          <w:szCs w:val="22"/>
        </w:rPr>
        <w:t xml:space="preserve"> от</w:t>
      </w:r>
      <w:r w:rsidRPr="005F56FA">
        <w:rPr>
          <w:rFonts w:cs="Arial"/>
          <w:szCs w:val="22"/>
        </w:rPr>
        <w:t xml:space="preserve"> </w:t>
      </w:r>
      <w:r w:rsidR="00A23369">
        <w:rPr>
          <w:rFonts w:cs="Arial"/>
          <w:szCs w:val="22"/>
        </w:rPr>
        <w:t>19</w:t>
      </w:r>
      <w:r w:rsidR="004E2108">
        <w:rPr>
          <w:rFonts w:cs="Arial"/>
          <w:szCs w:val="22"/>
        </w:rPr>
        <w:t>.07.2017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F61758" w:rsidRPr="00F61758">
        <w:rPr>
          <w:rFonts w:cs="Arial"/>
          <w:b/>
          <w:szCs w:val="22"/>
        </w:rPr>
        <w:t xml:space="preserve">выполнение работ по </w:t>
      </w:r>
      <w:r w:rsidR="00AC39E1" w:rsidRPr="00AC39E1">
        <w:rPr>
          <w:rFonts w:cs="Arial"/>
          <w:b/>
          <w:szCs w:val="22"/>
        </w:rPr>
        <w:t>чистке сооружений цеха №12 ОАО «Славнефть-ЯНОС» от отложений (</w:t>
      </w:r>
      <w:proofErr w:type="spellStart"/>
      <w:r w:rsidR="00AC39E1" w:rsidRPr="00AC39E1">
        <w:rPr>
          <w:rFonts w:cs="Arial"/>
          <w:b/>
          <w:szCs w:val="22"/>
        </w:rPr>
        <w:t>нефтеловушка</w:t>
      </w:r>
      <w:proofErr w:type="spellEnd"/>
      <w:r w:rsidR="00AC39E1" w:rsidRPr="00AC39E1">
        <w:rPr>
          <w:rFonts w:cs="Arial"/>
          <w:b/>
          <w:szCs w:val="22"/>
        </w:rPr>
        <w:t xml:space="preserve"> №2 стоков ЭЛОУ, узел сбора ливневых вод)</w:t>
      </w:r>
      <w:r w:rsidR="00B64ABC">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w:t>
      </w:r>
      <w:r w:rsidRPr="002E571A">
        <w:lastRenderedPageBreak/>
        <w:t xml:space="preserve">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r>
        <w:t xml:space="preserve"> </w:t>
      </w:r>
      <w:r w:rsidR="00DE7BED"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00DE7BED" w:rsidRPr="002E571A">
        <w:t>поданных</w:t>
      </w:r>
      <w:proofErr w:type="gramEnd"/>
      <w:r w:rsidR="00DE7BED" w:rsidRPr="002E571A">
        <w:t xml:space="preserve">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03703B">
        <w:rPr>
          <w:rFonts w:cs="Arial"/>
          <w:b/>
          <w:szCs w:val="22"/>
        </w:rPr>
        <w:t>10</w:t>
      </w:r>
      <w:r w:rsidR="00230908" w:rsidRPr="000B32AD">
        <w:rPr>
          <w:rFonts w:cs="Arial"/>
          <w:b/>
          <w:szCs w:val="22"/>
        </w:rPr>
        <w:t xml:space="preserve"> </w:t>
      </w:r>
      <w:r w:rsidR="0003703B">
        <w:rPr>
          <w:rFonts w:cs="Arial"/>
          <w:b/>
          <w:szCs w:val="22"/>
        </w:rPr>
        <w:t>октября</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DD524C" w:rsidRDefault="003F4095" w:rsidP="003F4095">
      <w:pPr>
        <w:pStyle w:val="ac"/>
        <w:numPr>
          <w:ilvl w:val="0"/>
          <w:numId w:val="2"/>
        </w:numPr>
        <w:tabs>
          <w:tab w:val="left" w:pos="1418"/>
        </w:tabs>
        <w:ind w:left="1418" w:hanging="341"/>
        <w:contextualSpacing w:val="0"/>
        <w:jc w:val="both"/>
        <w:rPr>
          <w:rFonts w:cs="Arial"/>
          <w:szCs w:val="22"/>
        </w:rPr>
      </w:pPr>
      <w:r w:rsidRPr="00DD524C">
        <w:rPr>
          <w:rFonts w:cs="Arial"/>
          <w:szCs w:val="22"/>
        </w:rPr>
        <w:t>Подписанный проект договора, без указания инфо</w:t>
      </w:r>
      <w:r w:rsidR="003561AE" w:rsidRPr="00DD524C">
        <w:rPr>
          <w:rFonts w:cs="Arial"/>
          <w:szCs w:val="22"/>
        </w:rPr>
        <w:t>рмации о стоимости в п.п. 3.1.,</w:t>
      </w:r>
      <w:r w:rsidRPr="00DD524C">
        <w:rPr>
          <w:rFonts w:cs="Arial"/>
          <w:szCs w:val="22"/>
        </w:rPr>
        <w:t xml:space="preserve"> предоставления локальных ресурсных сметных расчетов;</w:t>
      </w:r>
    </w:p>
    <w:p w:rsidR="003F4095" w:rsidRPr="0039257C" w:rsidRDefault="003F4095" w:rsidP="003F4095">
      <w:pPr>
        <w:pStyle w:val="ac"/>
        <w:numPr>
          <w:ilvl w:val="0"/>
          <w:numId w:val="2"/>
        </w:numPr>
        <w:tabs>
          <w:tab w:val="left" w:pos="1418"/>
        </w:tabs>
        <w:ind w:left="1418" w:hanging="341"/>
        <w:contextualSpacing w:val="0"/>
        <w:jc w:val="both"/>
        <w:rPr>
          <w:rFonts w:cs="Arial"/>
          <w:szCs w:val="22"/>
        </w:rPr>
      </w:pPr>
      <w:r w:rsidRPr="0039257C">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333AA5" w:rsidRDefault="00333AA5" w:rsidP="003F4095">
      <w:pPr>
        <w:pStyle w:val="ac"/>
        <w:numPr>
          <w:ilvl w:val="0"/>
          <w:numId w:val="2"/>
        </w:numPr>
        <w:tabs>
          <w:tab w:val="left" w:pos="1418"/>
        </w:tabs>
        <w:ind w:left="1418" w:hanging="341"/>
        <w:contextualSpacing w:val="0"/>
        <w:jc w:val="both"/>
        <w:rPr>
          <w:rFonts w:cs="Arial"/>
          <w:szCs w:val="22"/>
        </w:rPr>
      </w:pPr>
      <w:r w:rsidRPr="00333AA5">
        <w:rPr>
          <w:rFonts w:cs="Arial"/>
          <w:szCs w:val="22"/>
        </w:rPr>
        <w:t>Справка об опыте работы за последние 4 года, за подписью руководителя организации (Форма 7)</w:t>
      </w:r>
      <w:r w:rsidR="009623FB" w:rsidRPr="00333AA5">
        <w:rPr>
          <w:rFonts w:cs="Arial"/>
          <w:szCs w:val="22"/>
        </w:rPr>
        <w:t xml:space="preserve">. </w:t>
      </w:r>
      <w:r w:rsidR="009623FB" w:rsidRPr="00333AA5">
        <w:rPr>
          <w:rFonts w:cs="Arial"/>
          <w:b/>
          <w:szCs w:val="22"/>
        </w:rPr>
        <w:t>Документ предоставля</w:t>
      </w:r>
      <w:r w:rsidR="001D1684" w:rsidRPr="00333AA5">
        <w:rPr>
          <w:rFonts w:cs="Arial"/>
          <w:b/>
          <w:szCs w:val="22"/>
        </w:rPr>
        <w:t>е</w:t>
      </w:r>
      <w:r w:rsidR="009623FB" w:rsidRPr="00333AA5">
        <w:rPr>
          <w:rFonts w:cs="Arial"/>
          <w:b/>
          <w:szCs w:val="22"/>
        </w:rPr>
        <w:t xml:space="preserve">тся контрагентом </w:t>
      </w:r>
      <w:r w:rsidR="009623FB" w:rsidRPr="00333AA5">
        <w:rPr>
          <w:rFonts w:cs="Arial"/>
          <w:b/>
          <w:szCs w:val="22"/>
          <w:u w:val="single"/>
        </w:rPr>
        <w:t xml:space="preserve">только </w:t>
      </w:r>
      <w:r w:rsidR="001D1684" w:rsidRPr="00333AA5">
        <w:rPr>
          <w:rFonts w:cs="Arial"/>
          <w:b/>
          <w:szCs w:val="22"/>
          <w:u w:val="single"/>
        </w:rPr>
        <w:t xml:space="preserve">в </w:t>
      </w:r>
      <w:r w:rsidR="009623FB" w:rsidRPr="00333AA5">
        <w:rPr>
          <w:rFonts w:cs="Arial"/>
          <w:b/>
          <w:szCs w:val="22"/>
          <w:u w:val="single"/>
        </w:rPr>
        <w:t>электронном виде</w:t>
      </w:r>
      <w:r w:rsidR="009623FB" w:rsidRPr="00333AA5">
        <w:rPr>
          <w:rFonts w:cs="Arial"/>
          <w:b/>
          <w:szCs w:val="22"/>
        </w:rPr>
        <w:t xml:space="preserve"> на электронном носителе;</w:t>
      </w:r>
    </w:p>
    <w:p w:rsidR="00333AA5" w:rsidRPr="00333AA5" w:rsidRDefault="00333AA5" w:rsidP="003F4095">
      <w:pPr>
        <w:pStyle w:val="ac"/>
        <w:numPr>
          <w:ilvl w:val="0"/>
          <w:numId w:val="2"/>
        </w:numPr>
        <w:tabs>
          <w:tab w:val="left" w:pos="1418"/>
        </w:tabs>
        <w:ind w:left="1418" w:hanging="341"/>
        <w:contextualSpacing w:val="0"/>
        <w:jc w:val="both"/>
        <w:rPr>
          <w:szCs w:val="22"/>
        </w:rPr>
      </w:pPr>
      <w:r w:rsidRPr="00333AA5">
        <w:rPr>
          <w:szCs w:val="22"/>
        </w:rPr>
        <w:t>Выписка из реестра, подтверждающая членство в региональной саморегулируемой организации;</w:t>
      </w:r>
    </w:p>
    <w:p w:rsidR="003F4095" w:rsidRPr="00333AA5" w:rsidRDefault="003F4095" w:rsidP="003F4095">
      <w:pPr>
        <w:pStyle w:val="ac"/>
        <w:numPr>
          <w:ilvl w:val="0"/>
          <w:numId w:val="2"/>
        </w:numPr>
        <w:tabs>
          <w:tab w:val="left" w:pos="1418"/>
        </w:tabs>
        <w:ind w:left="1418" w:hanging="341"/>
        <w:contextualSpacing w:val="0"/>
        <w:jc w:val="both"/>
        <w:rPr>
          <w:rFonts w:cs="Arial"/>
          <w:szCs w:val="22"/>
        </w:rPr>
      </w:pPr>
      <w:r w:rsidRPr="00333AA5">
        <w:rPr>
          <w:szCs w:val="22"/>
        </w:rPr>
        <w:t>Копия Свидетельства о допуске к определенным видам работ, выданного участнику закупки (гарантийное письмо</w:t>
      </w:r>
      <w:r w:rsidR="009930D2" w:rsidRPr="00333AA5">
        <w:rPr>
          <w:szCs w:val="22"/>
        </w:rPr>
        <w:t xml:space="preserve"> о переоформлении СРО</w:t>
      </w:r>
      <w:r w:rsidRPr="00333AA5">
        <w:rPr>
          <w:szCs w:val="22"/>
        </w:rPr>
        <w:t>, при необходимости);</w:t>
      </w:r>
      <w:r w:rsidRPr="00333AA5">
        <w:rPr>
          <w:rFonts w:cs="Arial"/>
          <w:szCs w:val="22"/>
        </w:rPr>
        <w:t xml:space="preserve"> </w:t>
      </w:r>
    </w:p>
    <w:p w:rsidR="009623FB" w:rsidRPr="004041B7" w:rsidRDefault="009623FB" w:rsidP="009623FB">
      <w:pPr>
        <w:pStyle w:val="ac"/>
        <w:numPr>
          <w:ilvl w:val="0"/>
          <w:numId w:val="2"/>
        </w:numPr>
        <w:tabs>
          <w:tab w:val="left" w:pos="1418"/>
        </w:tabs>
        <w:ind w:left="1418" w:hanging="341"/>
        <w:contextualSpacing w:val="0"/>
        <w:jc w:val="both"/>
        <w:rPr>
          <w:szCs w:val="22"/>
        </w:rPr>
      </w:pPr>
      <w:r w:rsidRPr="004041B7">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4041B7">
        <w:rPr>
          <w:szCs w:val="22"/>
        </w:rPr>
        <w:t>водителя организации (Форма 8)</w:t>
      </w:r>
      <w:r w:rsidR="006F667A" w:rsidRPr="004041B7">
        <w:rPr>
          <w:szCs w:val="22"/>
        </w:rPr>
        <w:t xml:space="preserve">. </w:t>
      </w:r>
      <w:r w:rsidR="001D1684" w:rsidRPr="004041B7">
        <w:rPr>
          <w:rFonts w:cs="Arial"/>
          <w:b/>
          <w:szCs w:val="22"/>
        </w:rPr>
        <w:t xml:space="preserve">Документ предоставляется контрагентом </w:t>
      </w:r>
      <w:r w:rsidR="001D1684" w:rsidRPr="004041B7">
        <w:rPr>
          <w:rFonts w:cs="Arial"/>
          <w:b/>
          <w:szCs w:val="22"/>
          <w:u w:val="single"/>
        </w:rPr>
        <w:t>только в электронном виде</w:t>
      </w:r>
      <w:r w:rsidR="001D1684" w:rsidRPr="004041B7">
        <w:rPr>
          <w:rFonts w:cs="Arial"/>
          <w:b/>
          <w:szCs w:val="22"/>
        </w:rPr>
        <w:t xml:space="preserve"> на электронном носителе</w:t>
      </w:r>
      <w:r w:rsidRPr="004041B7">
        <w:rPr>
          <w:rFonts w:cs="Arial"/>
          <w:b/>
          <w:szCs w:val="22"/>
        </w:rPr>
        <w:t>;</w:t>
      </w:r>
    </w:p>
    <w:p w:rsidR="009623FB" w:rsidRPr="004041B7" w:rsidRDefault="009623FB" w:rsidP="009623FB">
      <w:pPr>
        <w:pStyle w:val="ac"/>
        <w:numPr>
          <w:ilvl w:val="0"/>
          <w:numId w:val="2"/>
        </w:numPr>
        <w:tabs>
          <w:tab w:val="left" w:pos="1418"/>
        </w:tabs>
        <w:ind w:left="1418" w:hanging="341"/>
        <w:contextualSpacing w:val="0"/>
        <w:jc w:val="both"/>
        <w:rPr>
          <w:rFonts w:cs="Arial"/>
          <w:szCs w:val="22"/>
        </w:rPr>
      </w:pPr>
      <w:r w:rsidRPr="004041B7">
        <w:rPr>
          <w:szCs w:val="22"/>
        </w:rPr>
        <w:lastRenderedPageBreak/>
        <w:t>Справка о наличии производственных мощностей (Форма 9).</w:t>
      </w:r>
      <w:r w:rsidRPr="004041B7">
        <w:rPr>
          <w:rFonts w:cs="Arial"/>
          <w:b/>
          <w:szCs w:val="22"/>
        </w:rPr>
        <w:t xml:space="preserve"> </w:t>
      </w:r>
      <w:r w:rsidR="001D1684" w:rsidRPr="004041B7">
        <w:rPr>
          <w:rFonts w:cs="Arial"/>
          <w:b/>
          <w:szCs w:val="22"/>
        </w:rPr>
        <w:t xml:space="preserve">Документ предоставляется контрагентом </w:t>
      </w:r>
      <w:r w:rsidR="001D1684" w:rsidRPr="004041B7">
        <w:rPr>
          <w:rFonts w:cs="Arial"/>
          <w:b/>
          <w:szCs w:val="22"/>
          <w:u w:val="single"/>
        </w:rPr>
        <w:t>только в электронном виде</w:t>
      </w:r>
      <w:r w:rsidR="001D1684" w:rsidRPr="004041B7">
        <w:rPr>
          <w:rFonts w:cs="Arial"/>
          <w:b/>
          <w:szCs w:val="22"/>
        </w:rPr>
        <w:t xml:space="preserve"> на электронном носителе</w:t>
      </w:r>
      <w:r w:rsidRPr="004041B7">
        <w:rPr>
          <w:rFonts w:cs="Arial"/>
          <w:b/>
          <w:szCs w:val="22"/>
        </w:rPr>
        <w:t>;</w:t>
      </w:r>
    </w:p>
    <w:p w:rsidR="00523035" w:rsidRPr="00333AA5" w:rsidRDefault="00523035" w:rsidP="00523035">
      <w:pPr>
        <w:pStyle w:val="ac"/>
        <w:numPr>
          <w:ilvl w:val="0"/>
          <w:numId w:val="2"/>
        </w:numPr>
        <w:tabs>
          <w:tab w:val="left" w:pos="1418"/>
        </w:tabs>
        <w:ind w:left="1418" w:hanging="341"/>
        <w:contextualSpacing w:val="0"/>
        <w:jc w:val="both"/>
        <w:rPr>
          <w:szCs w:val="22"/>
        </w:rPr>
      </w:pPr>
      <w:r w:rsidRPr="00333AA5">
        <w:rPr>
          <w:szCs w:val="22"/>
        </w:rPr>
        <w:t>Копии свидетельств или протоколов комиссий об аттестации в области промышленной безопасности.</w:t>
      </w:r>
      <w:r w:rsidRPr="00333AA5">
        <w:rPr>
          <w:rFonts w:cs="Arial"/>
          <w:b/>
          <w:szCs w:val="22"/>
        </w:rPr>
        <w:t xml:space="preserve"> </w:t>
      </w:r>
      <w:r w:rsidR="001D1684" w:rsidRPr="00333AA5">
        <w:rPr>
          <w:rFonts w:cs="Arial"/>
          <w:b/>
          <w:szCs w:val="22"/>
        </w:rPr>
        <w:t xml:space="preserve">Документ предоставляется контрагентом </w:t>
      </w:r>
      <w:r w:rsidR="001D1684" w:rsidRPr="00333AA5">
        <w:rPr>
          <w:rFonts w:cs="Arial"/>
          <w:b/>
          <w:szCs w:val="22"/>
          <w:u w:val="single"/>
        </w:rPr>
        <w:t>только в электронном виде</w:t>
      </w:r>
      <w:r w:rsidR="001D1684" w:rsidRPr="00333AA5">
        <w:rPr>
          <w:rFonts w:cs="Arial"/>
          <w:b/>
          <w:szCs w:val="22"/>
        </w:rPr>
        <w:t xml:space="preserve"> на электронном носителе</w:t>
      </w:r>
      <w:r w:rsidRPr="00333AA5">
        <w:rPr>
          <w:rFonts w:cs="Arial"/>
          <w:b/>
          <w:szCs w:val="22"/>
        </w:rPr>
        <w:t>;</w:t>
      </w:r>
    </w:p>
    <w:p w:rsidR="009623FB" w:rsidRPr="004041B7" w:rsidRDefault="009623FB" w:rsidP="00523035">
      <w:pPr>
        <w:pStyle w:val="ac"/>
        <w:numPr>
          <w:ilvl w:val="0"/>
          <w:numId w:val="2"/>
        </w:numPr>
        <w:tabs>
          <w:tab w:val="left" w:pos="1418"/>
        </w:tabs>
        <w:ind w:left="1418" w:hanging="341"/>
        <w:contextualSpacing w:val="0"/>
        <w:jc w:val="both"/>
        <w:rPr>
          <w:rFonts w:cs="Arial"/>
          <w:szCs w:val="22"/>
        </w:rPr>
      </w:pPr>
      <w:r w:rsidRPr="004041B7">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041B7" w:rsidRDefault="006D1A4F" w:rsidP="006D1A4F">
      <w:pPr>
        <w:pStyle w:val="ac"/>
        <w:numPr>
          <w:ilvl w:val="0"/>
          <w:numId w:val="2"/>
        </w:numPr>
        <w:tabs>
          <w:tab w:val="left" w:pos="1418"/>
        </w:tabs>
        <w:ind w:left="1418" w:hanging="341"/>
        <w:contextualSpacing w:val="0"/>
        <w:jc w:val="both"/>
        <w:rPr>
          <w:rFonts w:cs="Arial"/>
          <w:szCs w:val="22"/>
        </w:rPr>
      </w:pPr>
      <w:proofErr w:type="gramStart"/>
      <w:r w:rsidRPr="004041B7">
        <w:rPr>
          <w:rFonts w:cs="Arial"/>
          <w:szCs w:val="22"/>
        </w:rPr>
        <w:t>Письмо (Форма №1</w:t>
      </w:r>
      <w:r w:rsidR="00690EDD" w:rsidRPr="004041B7">
        <w:rPr>
          <w:rFonts w:cs="Arial"/>
          <w:szCs w:val="22"/>
        </w:rPr>
        <w:t>0</w:t>
      </w:r>
      <w:r w:rsidRPr="004041B7">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roofErr w:type="gramEnd"/>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690EDD" w:rsidRDefault="003F4095" w:rsidP="003F4095">
      <w:pPr>
        <w:pStyle w:val="ac"/>
        <w:numPr>
          <w:ilvl w:val="0"/>
          <w:numId w:val="2"/>
        </w:numPr>
        <w:tabs>
          <w:tab w:val="left" w:pos="1418"/>
        </w:tabs>
        <w:ind w:left="1418" w:hanging="341"/>
        <w:contextualSpacing w:val="0"/>
        <w:jc w:val="both"/>
        <w:rPr>
          <w:rFonts w:cs="Arial"/>
          <w:szCs w:val="22"/>
        </w:rPr>
      </w:pPr>
      <w:r w:rsidRPr="00690ED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B71531" w:rsidRDefault="00B71531" w:rsidP="009666BD">
      <w:pPr>
        <w:pStyle w:val="ac"/>
        <w:numPr>
          <w:ilvl w:val="0"/>
          <w:numId w:val="2"/>
        </w:numPr>
        <w:tabs>
          <w:tab w:val="left" w:pos="1418"/>
        </w:tabs>
        <w:ind w:left="1418" w:hanging="341"/>
        <w:contextualSpacing w:val="0"/>
        <w:jc w:val="both"/>
        <w:rPr>
          <w:rFonts w:cs="Arial"/>
          <w:szCs w:val="22"/>
        </w:rPr>
      </w:pPr>
      <w:r w:rsidRPr="00B71531">
        <w:rPr>
          <w:rFonts w:cs="Arial"/>
          <w:szCs w:val="22"/>
        </w:rPr>
        <w:t>С</w:t>
      </w:r>
      <w:r w:rsidR="009666BD" w:rsidRPr="00B71531">
        <w:rPr>
          <w:rFonts w:cs="Arial"/>
          <w:szCs w:val="22"/>
        </w:rPr>
        <w:t xml:space="preserve">метные расчеты, выполненные на основании </w:t>
      </w:r>
      <w:r w:rsidRPr="00B71531">
        <w:rPr>
          <w:szCs w:val="22"/>
        </w:rPr>
        <w:t>«Технического задания по чистке сооружений цеха №12 ОАО «Славнефть-ЯНОС» (приложение №2 к Договору) и Дефектн</w:t>
      </w:r>
      <w:r>
        <w:rPr>
          <w:szCs w:val="22"/>
        </w:rPr>
        <w:t>ой</w:t>
      </w:r>
      <w:r w:rsidRPr="00B71531">
        <w:rPr>
          <w:szCs w:val="22"/>
        </w:rPr>
        <w:t xml:space="preserve"> ведомост</w:t>
      </w:r>
      <w:r>
        <w:rPr>
          <w:szCs w:val="22"/>
        </w:rPr>
        <w:t>и</w:t>
      </w:r>
      <w:r w:rsidRPr="00B71531">
        <w:rPr>
          <w:szCs w:val="22"/>
        </w:rPr>
        <w:t xml:space="preserve"> (приложение №3 к Договору)</w:t>
      </w:r>
      <w:r w:rsidR="009666BD" w:rsidRPr="00B71531">
        <w:rPr>
          <w:rFonts w:cs="Arial"/>
          <w:szCs w:val="22"/>
        </w:rPr>
        <w:t xml:space="preserve">. </w:t>
      </w:r>
      <w:r w:rsidR="009666BD" w:rsidRPr="00B71531">
        <w:rPr>
          <w:rFonts w:cs="Arial"/>
          <w:b/>
          <w:szCs w:val="22"/>
        </w:rPr>
        <w:t xml:space="preserve">Сметные расчёты предоставляются контрагентом в только электронном виде на электронном носителе, в формате </w:t>
      </w:r>
      <w:proofErr w:type="spellStart"/>
      <w:r w:rsidR="009666BD" w:rsidRPr="00B71531">
        <w:rPr>
          <w:rFonts w:cs="Arial"/>
          <w:b/>
          <w:szCs w:val="22"/>
        </w:rPr>
        <w:t>World</w:t>
      </w:r>
      <w:proofErr w:type="spellEnd"/>
      <w:r w:rsidR="009666BD" w:rsidRPr="00B71531">
        <w:rPr>
          <w:rFonts w:cs="Arial"/>
          <w:b/>
          <w:szCs w:val="22"/>
        </w:rPr>
        <w:t xml:space="preserve"> или </w:t>
      </w:r>
      <w:proofErr w:type="spellStart"/>
      <w:r w:rsidR="009666BD" w:rsidRPr="00B71531">
        <w:rPr>
          <w:rFonts w:cs="Arial"/>
          <w:b/>
          <w:szCs w:val="22"/>
        </w:rPr>
        <w:t>Excel</w:t>
      </w:r>
      <w:proofErr w:type="spellEnd"/>
      <w:r w:rsidR="009666BD" w:rsidRPr="00B71531">
        <w:rPr>
          <w:rFonts w:cs="Arial"/>
          <w:b/>
          <w:szCs w:val="22"/>
        </w:rPr>
        <w:t>;</w:t>
      </w:r>
    </w:p>
    <w:p w:rsidR="009666BD" w:rsidRPr="00B35B45" w:rsidRDefault="009666BD" w:rsidP="009666BD">
      <w:pPr>
        <w:pStyle w:val="ac"/>
        <w:numPr>
          <w:ilvl w:val="0"/>
          <w:numId w:val="2"/>
        </w:numPr>
        <w:tabs>
          <w:tab w:val="left" w:pos="1418"/>
        </w:tabs>
        <w:ind w:left="1418" w:hanging="341"/>
        <w:contextualSpacing w:val="0"/>
        <w:jc w:val="both"/>
        <w:rPr>
          <w:rFonts w:cs="Arial"/>
          <w:szCs w:val="22"/>
        </w:rPr>
      </w:pPr>
      <w:r w:rsidRPr="00B71531">
        <w:rPr>
          <w:rFonts w:cs="Arial"/>
          <w:szCs w:val="22"/>
        </w:rPr>
        <w:t>Гарантийное письмо о предоставлении сметных</w:t>
      </w:r>
      <w:r w:rsidRPr="00B35B45">
        <w:rPr>
          <w:rFonts w:cs="Arial"/>
          <w:szCs w:val="22"/>
        </w:rPr>
        <w:t xml:space="preserve"> расчётов на бумажном носителе по требованию Заказчика в процессе проведения процедуры тендера;</w:t>
      </w:r>
    </w:p>
    <w:p w:rsidR="009666BD" w:rsidRPr="00B35B45" w:rsidRDefault="009666BD" w:rsidP="009666BD">
      <w:pPr>
        <w:pStyle w:val="ac"/>
        <w:numPr>
          <w:ilvl w:val="0"/>
          <w:numId w:val="2"/>
        </w:numPr>
        <w:tabs>
          <w:tab w:val="left" w:pos="1418"/>
        </w:tabs>
        <w:ind w:left="1418" w:hanging="341"/>
        <w:contextualSpacing w:val="0"/>
        <w:jc w:val="both"/>
        <w:rPr>
          <w:rFonts w:cs="Arial"/>
          <w:szCs w:val="22"/>
        </w:rPr>
      </w:pPr>
      <w:r w:rsidRPr="00B35B45">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7213B3" w:rsidRPr="00B35B45" w:rsidRDefault="007213B3" w:rsidP="007213B3">
      <w:pPr>
        <w:pStyle w:val="ac"/>
        <w:numPr>
          <w:ilvl w:val="0"/>
          <w:numId w:val="2"/>
        </w:numPr>
        <w:tabs>
          <w:tab w:val="left" w:pos="1418"/>
        </w:tabs>
        <w:ind w:left="1418" w:hanging="341"/>
        <w:contextualSpacing w:val="0"/>
        <w:jc w:val="both"/>
        <w:rPr>
          <w:rFonts w:cs="Arial"/>
          <w:szCs w:val="22"/>
        </w:rPr>
      </w:pPr>
      <w:proofErr w:type="gramStart"/>
      <w:r w:rsidRPr="00B35B45">
        <w:rPr>
          <w:rFonts w:cs="Arial"/>
          <w:szCs w:val="22"/>
        </w:rPr>
        <w:t>Письмо</w:t>
      </w:r>
      <w:proofErr w:type="gramEnd"/>
      <w:r w:rsidRPr="00B35B45">
        <w:rPr>
          <w:rFonts w:cs="Arial"/>
          <w:szCs w:val="22"/>
        </w:rPr>
        <w:t xml:space="preserve">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lastRenderedPageBreak/>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113D9">
        <w:rPr>
          <w:rFonts w:cs="Arial"/>
          <w:szCs w:val="22"/>
        </w:rPr>
        <w:t xml:space="preserve">на ПДО </w:t>
      </w:r>
      <w:r w:rsidR="003523B8" w:rsidRPr="007113D9">
        <w:rPr>
          <w:rFonts w:cs="Arial"/>
          <w:szCs w:val="22"/>
        </w:rPr>
        <w:t>№</w:t>
      </w:r>
      <w:r w:rsidR="00A30AB5" w:rsidRPr="007113D9">
        <w:rPr>
          <w:rFonts w:cs="Arial"/>
          <w:szCs w:val="22"/>
        </w:rPr>
        <w:t>3</w:t>
      </w:r>
      <w:r w:rsidR="007113D9" w:rsidRPr="007113D9">
        <w:rPr>
          <w:rFonts w:cs="Arial"/>
          <w:szCs w:val="22"/>
        </w:rPr>
        <w:t>16</w:t>
      </w:r>
      <w:r w:rsidR="003523B8" w:rsidRPr="007113D9">
        <w:rPr>
          <w:rFonts w:cs="Arial"/>
          <w:szCs w:val="22"/>
        </w:rPr>
        <w:t>-КР-201</w:t>
      </w:r>
      <w:r w:rsidR="00BA032C" w:rsidRPr="007113D9">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E5237">
        <w:rPr>
          <w:rFonts w:cs="Arial"/>
          <w:szCs w:val="22"/>
        </w:rPr>
        <w:t>19</w:t>
      </w:r>
      <w:bookmarkStart w:id="0" w:name="_GoBack"/>
      <w:bookmarkEnd w:id="0"/>
      <w:r w:rsidR="004E2108" w:rsidRPr="004E2108">
        <w:rPr>
          <w:rFonts w:cs="Arial"/>
          <w:szCs w:val="22"/>
        </w:rPr>
        <w:t>.07.2017 г.</w:t>
      </w:r>
      <w:r w:rsidRPr="004E2108">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proofErr w:type="gramStart"/>
      <w:r w:rsidRPr="000C2E80">
        <w:rPr>
          <w:rStyle w:val="aff7"/>
        </w:rPr>
        <w:t>ч</w:t>
      </w:r>
      <w:proofErr w:type="gramEnd"/>
      <w:r w:rsidRPr="000C2E80">
        <w:rPr>
          <w:rStyle w:val="aff7"/>
        </w:rPr>
        <w:t xml:space="preserve">/б, с разрешением не выше 200 </w:t>
      </w:r>
      <w:r w:rsidRPr="000C2E80">
        <w:rPr>
          <w:rStyle w:val="aff7"/>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23369">
        <w:rPr>
          <w:rFonts w:cs="Arial"/>
          <w:b/>
          <w:szCs w:val="22"/>
        </w:rPr>
        <w:t>19</w:t>
      </w:r>
      <w:r w:rsidRPr="002E571A">
        <w:rPr>
          <w:rFonts w:cs="Arial"/>
          <w:b/>
          <w:szCs w:val="22"/>
        </w:rPr>
        <w:t xml:space="preserve">» </w:t>
      </w:r>
      <w:r w:rsidR="004E2108">
        <w:rPr>
          <w:rFonts w:cs="Arial"/>
          <w:b/>
          <w:szCs w:val="22"/>
        </w:rPr>
        <w:t>июля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4E2108">
        <w:rPr>
          <w:rFonts w:cs="Arial"/>
          <w:b/>
          <w:szCs w:val="22"/>
        </w:rPr>
        <w:t>16</w:t>
      </w:r>
      <w:r w:rsidRPr="002E571A">
        <w:rPr>
          <w:rFonts w:cs="Arial"/>
          <w:b/>
          <w:szCs w:val="22"/>
        </w:rPr>
        <w:t>:</w:t>
      </w:r>
      <w:r w:rsidR="004E2108">
        <w:rPr>
          <w:rFonts w:cs="Arial"/>
          <w:b/>
          <w:szCs w:val="22"/>
        </w:rPr>
        <w:t>00</w:t>
      </w:r>
      <w:r w:rsidRPr="002E571A">
        <w:rPr>
          <w:rFonts w:cs="Arial"/>
          <w:b/>
          <w:szCs w:val="22"/>
        </w:rPr>
        <w:t xml:space="preserve"> «</w:t>
      </w:r>
      <w:r w:rsidR="004E2108">
        <w:rPr>
          <w:rFonts w:cs="Arial"/>
          <w:b/>
          <w:szCs w:val="22"/>
        </w:rPr>
        <w:t>0</w:t>
      </w:r>
      <w:r w:rsidR="00A23369">
        <w:rPr>
          <w:rFonts w:cs="Arial"/>
          <w:b/>
          <w:szCs w:val="22"/>
        </w:rPr>
        <w:t>2</w:t>
      </w:r>
      <w:r w:rsidRPr="002E571A">
        <w:rPr>
          <w:rFonts w:cs="Arial"/>
          <w:b/>
          <w:szCs w:val="22"/>
        </w:rPr>
        <w:t xml:space="preserve">» </w:t>
      </w:r>
      <w:r w:rsidR="004E2108">
        <w:rPr>
          <w:rFonts w:cs="Arial"/>
          <w:b/>
          <w:szCs w:val="22"/>
        </w:rPr>
        <w:t>августа</w:t>
      </w:r>
      <w:r w:rsidRPr="002E571A">
        <w:rPr>
          <w:rFonts w:cs="Arial"/>
          <w:b/>
          <w:szCs w:val="22"/>
        </w:rPr>
        <w:t xml:space="preserve"> </w:t>
      </w:r>
      <w:r w:rsidR="004E2108">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4E2108">
        <w:rPr>
          <w:rFonts w:cs="Arial"/>
          <w:b/>
          <w:szCs w:val="22"/>
        </w:rPr>
        <w:t>10</w:t>
      </w:r>
      <w:r w:rsidRPr="002E571A">
        <w:rPr>
          <w:rFonts w:cs="Arial"/>
          <w:b/>
          <w:szCs w:val="22"/>
        </w:rPr>
        <w:t xml:space="preserve">» </w:t>
      </w:r>
      <w:r w:rsidR="004E2108">
        <w:rPr>
          <w:rFonts w:cs="Arial"/>
          <w:b/>
          <w:szCs w:val="22"/>
        </w:rPr>
        <w:t>октября</w:t>
      </w:r>
      <w:r w:rsidRPr="002E571A">
        <w:rPr>
          <w:rFonts w:cs="Arial"/>
          <w:b/>
          <w:szCs w:val="22"/>
        </w:rPr>
        <w:t xml:space="preserve"> </w:t>
      </w:r>
      <w:r w:rsidR="004E2108">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4E2108">
        <w:rPr>
          <w:rFonts w:cs="Arial"/>
          <w:szCs w:val="22"/>
        </w:rPr>
        <w:t>2</w:t>
      </w:r>
      <w:r w:rsidR="00A23369">
        <w:rPr>
          <w:rFonts w:cs="Arial"/>
          <w:szCs w:val="22"/>
        </w:rPr>
        <w:t>7</w:t>
      </w:r>
      <w:r w:rsidRPr="002E571A">
        <w:rPr>
          <w:rFonts w:cs="Arial"/>
          <w:szCs w:val="22"/>
        </w:rPr>
        <w:t xml:space="preserve">» </w:t>
      </w:r>
      <w:r w:rsidR="004E2108">
        <w:rPr>
          <w:rFonts w:cs="Arial"/>
          <w:szCs w:val="22"/>
        </w:rPr>
        <w:t>июля 2017</w:t>
      </w:r>
      <w:r w:rsidRPr="002E571A">
        <w:rPr>
          <w:rFonts w:cs="Arial"/>
          <w:szCs w:val="22"/>
        </w:rPr>
        <w:t xml:space="preserve"> года. Ответ с разъяснениями вместе с указанием сути поступившего запроса одновременно будет </w:t>
      </w:r>
      <w:r w:rsidRPr="002E571A">
        <w:rPr>
          <w:rFonts w:cs="Arial"/>
          <w:szCs w:val="22"/>
        </w:rPr>
        <w:lastRenderedPageBreak/>
        <w:t>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4E2108" w:rsidRPr="004E2108" w:rsidRDefault="004E2108" w:rsidP="004E2108">
      <w:pPr>
        <w:ind w:firstLine="708"/>
        <w:jc w:val="both"/>
        <w:rPr>
          <w:rFonts w:cs="Arial"/>
          <w:szCs w:val="22"/>
        </w:rPr>
      </w:pPr>
      <w:r w:rsidRPr="004E2108">
        <w:rPr>
          <w:rFonts w:cs="Arial"/>
          <w:szCs w:val="22"/>
        </w:rPr>
        <w:t xml:space="preserve">Ведущий специалист </w:t>
      </w:r>
      <w:proofErr w:type="gramStart"/>
      <w:r>
        <w:rPr>
          <w:rFonts w:cs="Arial"/>
          <w:szCs w:val="22"/>
        </w:rPr>
        <w:t>г</w:t>
      </w:r>
      <w:r w:rsidRPr="004E2108">
        <w:rPr>
          <w:rFonts w:cs="Arial"/>
          <w:szCs w:val="22"/>
        </w:rPr>
        <w:t>рупп</w:t>
      </w:r>
      <w:r>
        <w:rPr>
          <w:rFonts w:cs="Arial"/>
          <w:szCs w:val="22"/>
        </w:rPr>
        <w:t>ы</w:t>
      </w:r>
      <w:r w:rsidRPr="004E2108">
        <w:rPr>
          <w:rFonts w:cs="Arial"/>
          <w:szCs w:val="22"/>
        </w:rPr>
        <w:t xml:space="preserve"> закупки работ/услуг</w:t>
      </w:r>
      <w:r>
        <w:rPr>
          <w:rFonts w:cs="Arial"/>
          <w:szCs w:val="22"/>
        </w:rPr>
        <w:t xml:space="preserve"> Тендерного комитета</w:t>
      </w:r>
      <w:proofErr w:type="gramEnd"/>
      <w:r>
        <w:rPr>
          <w:rFonts w:cs="Arial"/>
          <w:szCs w:val="22"/>
        </w:rPr>
        <w:t xml:space="preserve"> </w:t>
      </w:r>
      <w:r w:rsidRPr="004E2108">
        <w:rPr>
          <w:rFonts w:cs="Arial"/>
          <w:szCs w:val="22"/>
        </w:rPr>
        <w:t>ОАО «</w:t>
      </w:r>
      <w:proofErr w:type="spellStart"/>
      <w:r w:rsidRPr="004E2108">
        <w:rPr>
          <w:rFonts w:cs="Arial"/>
          <w:szCs w:val="22"/>
        </w:rPr>
        <w:t>Славнефть</w:t>
      </w:r>
      <w:proofErr w:type="spellEnd"/>
      <w:r w:rsidRPr="004E2108">
        <w:rPr>
          <w:rFonts w:cs="Arial"/>
          <w:szCs w:val="22"/>
        </w:rPr>
        <w:t>-ЯНОС» Прокофьева Елена Геннадьевна.</w:t>
      </w:r>
    </w:p>
    <w:p w:rsidR="004E2108" w:rsidRDefault="004E2108" w:rsidP="004E2108">
      <w:pPr>
        <w:ind w:firstLine="708"/>
        <w:jc w:val="both"/>
        <w:rPr>
          <w:rFonts w:cs="Arial"/>
          <w:szCs w:val="22"/>
        </w:rPr>
      </w:pPr>
      <w:r w:rsidRPr="004E2108">
        <w:rPr>
          <w:rFonts w:cs="Arial"/>
          <w:szCs w:val="22"/>
        </w:rPr>
        <w:t>Контактные данные: телефон: (4852) 49-87-15, E-</w:t>
      </w:r>
      <w:proofErr w:type="spellStart"/>
      <w:r w:rsidRPr="004E2108">
        <w:rPr>
          <w:rFonts w:cs="Arial"/>
          <w:szCs w:val="22"/>
        </w:rPr>
        <w:t>mail</w:t>
      </w:r>
      <w:proofErr w:type="spellEnd"/>
      <w:r w:rsidRPr="004E2108">
        <w:rPr>
          <w:rFonts w:cs="Arial"/>
          <w:szCs w:val="22"/>
        </w:rPr>
        <w:t xml:space="preserve">: </w:t>
      </w:r>
      <w:hyperlink r:id="rId9" w:history="1">
        <w:r w:rsidRPr="000553C5">
          <w:rPr>
            <w:rStyle w:val="ae"/>
            <w:rFonts w:cs="Arial"/>
            <w:szCs w:val="22"/>
          </w:rPr>
          <w:t>ProkofievaEG@yanos.slavneft.ru</w:t>
        </w:r>
      </w:hyperlink>
    </w:p>
    <w:p w:rsidR="00DE7BED" w:rsidRPr="002E571A" w:rsidRDefault="00DE7BED" w:rsidP="004E2108">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w:t>
      </w:r>
      <w:r w:rsidRPr="002E571A">
        <w:rPr>
          <w:rFonts w:cs="Arial"/>
          <w:szCs w:val="22"/>
        </w:rPr>
        <w:lastRenderedPageBreak/>
        <w:t xml:space="preserve">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7113D9">
        <w:t>делать оферты №</w:t>
      </w:r>
      <w:r w:rsidR="00A30AB5" w:rsidRPr="007113D9">
        <w:t>3</w:t>
      </w:r>
      <w:r w:rsidR="007113D9" w:rsidRPr="007113D9">
        <w:t>16</w:t>
      </w:r>
      <w:r w:rsidR="00E85DE8" w:rsidRPr="007113D9">
        <w:t>-КР</w:t>
      </w:r>
      <w:r w:rsidR="00E85DE8" w:rsidRPr="00A30AB5">
        <w:t>-201</w:t>
      </w:r>
      <w:r w:rsidR="009B0540" w:rsidRPr="00A30AB5">
        <w:t>7</w:t>
      </w:r>
      <w:r w:rsidRPr="00B445D7">
        <w:t xml:space="preserve"> от </w:t>
      </w:r>
      <w:r w:rsidR="00A23369">
        <w:t>19</w:t>
      </w:r>
      <w:r w:rsidR="00C30EEE">
        <w:t>.07.2017 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34395E">
        <w:t xml:space="preserve">7. </w:t>
      </w:r>
      <w:r w:rsidR="00B25A57" w:rsidRPr="0034395E">
        <w:t>Форма «</w:t>
      </w:r>
      <w:r w:rsidR="008C01D0" w:rsidRPr="0034395E">
        <w:t xml:space="preserve">Справка об опыте работы </w:t>
      </w:r>
      <w:proofErr w:type="gramStart"/>
      <w:r w:rsidR="008C01D0" w:rsidRPr="0034395E">
        <w:t>за</w:t>
      </w:r>
      <w:proofErr w:type="gramEnd"/>
      <w:r w:rsidR="008C01D0" w:rsidRPr="0034395E">
        <w:t xml:space="preserve"> </w:t>
      </w:r>
      <w:r w:rsidR="0034395E" w:rsidRPr="0034395E">
        <w:t>последние 4 года</w:t>
      </w:r>
      <w:r w:rsidR="00B25A57" w:rsidRPr="0034395E">
        <w:t>»</w:t>
      </w:r>
      <w:r w:rsidRPr="0034395E">
        <w:t xml:space="preserve"> в 1 экз.</w:t>
      </w:r>
    </w:p>
    <w:p w:rsidR="00BA2B15" w:rsidRPr="00690EDD" w:rsidRDefault="00BA2B15" w:rsidP="004910B6">
      <w:pPr>
        <w:spacing w:before="0"/>
        <w:rPr>
          <w:rFonts w:cs="Arial"/>
          <w:szCs w:val="22"/>
        </w:rPr>
      </w:pPr>
      <w:r w:rsidRPr="00690EDD">
        <w:rPr>
          <w:rFonts w:cs="Arial"/>
          <w:szCs w:val="22"/>
        </w:rPr>
        <w:t xml:space="preserve">8. </w:t>
      </w:r>
      <w:r w:rsidRPr="00690EDD">
        <w:t>Форма</w:t>
      </w:r>
      <w:r w:rsidRPr="00690EDD">
        <w:rPr>
          <w:rFonts w:cs="Arial"/>
          <w:szCs w:val="22"/>
        </w:rPr>
        <w:t xml:space="preserve"> «Справка о кадровых ресурсах» в 1 экз</w:t>
      </w:r>
      <w:r w:rsidRPr="00690EDD">
        <w:t>.</w:t>
      </w:r>
    </w:p>
    <w:p w:rsidR="00923CDA" w:rsidRPr="00D86352" w:rsidRDefault="00923CDA" w:rsidP="004910B6">
      <w:pPr>
        <w:spacing w:before="0"/>
      </w:pPr>
      <w:r w:rsidRPr="00690EDD">
        <w:rPr>
          <w:rFonts w:cs="Arial"/>
          <w:szCs w:val="22"/>
        </w:rPr>
        <w:t>9.</w:t>
      </w:r>
      <w:r w:rsidR="00FC1E54" w:rsidRPr="00690EDD">
        <w:rPr>
          <w:rFonts w:cs="Arial"/>
          <w:szCs w:val="22"/>
        </w:rPr>
        <w:t xml:space="preserve"> </w:t>
      </w:r>
      <w:r w:rsidR="00B25A57" w:rsidRPr="00690EDD">
        <w:t>Форма</w:t>
      </w:r>
      <w:r w:rsidR="00B25A57" w:rsidRPr="00690EDD">
        <w:rPr>
          <w:rFonts w:cs="Arial"/>
          <w:szCs w:val="22"/>
        </w:rPr>
        <w:t xml:space="preserve"> «</w:t>
      </w:r>
      <w:r w:rsidR="00FC1E54" w:rsidRPr="00D86352">
        <w:rPr>
          <w:rFonts w:cs="Arial"/>
          <w:szCs w:val="22"/>
        </w:rPr>
        <w:t>Справка о наличии производственных мощностей</w:t>
      </w:r>
      <w:r w:rsidR="00B25A57" w:rsidRPr="00D86352">
        <w:rPr>
          <w:rFonts w:cs="Arial"/>
          <w:szCs w:val="22"/>
        </w:rPr>
        <w:t>»</w:t>
      </w:r>
      <w:r w:rsidR="00FC1E54" w:rsidRPr="00D86352">
        <w:t xml:space="preserve"> в 1 экз.</w:t>
      </w:r>
    </w:p>
    <w:p w:rsidR="00AE23C8" w:rsidRPr="00D86352" w:rsidRDefault="00AE23C8" w:rsidP="00AE23C8">
      <w:pPr>
        <w:spacing w:before="0"/>
        <w:rPr>
          <w:rFonts w:cs="Arial"/>
          <w:szCs w:val="22"/>
        </w:rPr>
      </w:pPr>
      <w:r w:rsidRPr="00D86352">
        <w:rPr>
          <w:rFonts w:cs="Arial"/>
          <w:szCs w:val="22"/>
        </w:rPr>
        <w:t>10. Форма «Об отсутствии изменений в уставных и регистрационных документах контрагента» в 1 экз.</w:t>
      </w:r>
    </w:p>
    <w:p w:rsidR="00AE23C8" w:rsidRPr="00AE23C8" w:rsidRDefault="00AE23C8" w:rsidP="00AE23C8">
      <w:pPr>
        <w:spacing w:before="0"/>
        <w:rPr>
          <w:rFonts w:cs="Arial"/>
          <w:color w:val="FF0000"/>
          <w:szCs w:val="22"/>
        </w:rPr>
      </w:pPr>
      <w:r w:rsidRPr="00D86352">
        <w:rPr>
          <w:rFonts w:cs="Arial"/>
          <w:szCs w:val="22"/>
        </w:rPr>
        <w:t>11. Форма «Письмо о размере сделки» в 1 экз</w:t>
      </w:r>
      <w:r w:rsidRPr="00D86352">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proofErr w:type="spellEnd"/>
    </w:p>
    <w:sectPr w:rsidR="00EF1336" w:rsidSect="005507E9">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90F" w:rsidRDefault="0057390F" w:rsidP="00FB07D9">
      <w:pPr>
        <w:spacing w:before="0"/>
      </w:pPr>
      <w:r>
        <w:separator/>
      </w:r>
    </w:p>
  </w:endnote>
  <w:endnote w:type="continuationSeparator" w:id="0">
    <w:p w:rsidR="0057390F" w:rsidRDefault="0057390F"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39E" w:rsidRDefault="000A039E">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90F" w:rsidRDefault="0057390F" w:rsidP="00FB07D9">
      <w:pPr>
        <w:spacing w:before="0"/>
      </w:pPr>
      <w:r>
        <w:separator/>
      </w:r>
    </w:p>
  </w:footnote>
  <w:footnote w:type="continuationSeparator" w:id="0">
    <w:p w:rsidR="0057390F" w:rsidRDefault="0057390F"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307C3B"/>
    <w:multiLevelType w:val="hybridMultilevel"/>
    <w:tmpl w:val="E1203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D2208E"/>
    <w:multiLevelType w:val="hybridMultilevel"/>
    <w:tmpl w:val="D5162B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6"/>
  </w:num>
  <w:num w:numId="2">
    <w:abstractNumId w:val="18"/>
  </w:num>
  <w:num w:numId="3">
    <w:abstractNumId w:val="0"/>
  </w:num>
  <w:num w:numId="4">
    <w:abstractNumId w:val="2"/>
  </w:num>
  <w:num w:numId="5">
    <w:abstractNumId w:val="15"/>
  </w:num>
  <w:num w:numId="6">
    <w:abstractNumId w:val="12"/>
  </w:num>
  <w:num w:numId="7">
    <w:abstractNumId w:val="13"/>
  </w:num>
  <w:num w:numId="8">
    <w:abstractNumId w:val="14"/>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0"/>
  </w:num>
  <w:num w:numId="17">
    <w:abstractNumId w:val="17"/>
  </w:num>
  <w:num w:numId="18">
    <w:abstractNumId w:val="11"/>
  </w:num>
  <w:num w:numId="19">
    <w:abstractNumId w:val="8"/>
  </w:num>
  <w:num w:numId="20">
    <w:abstractNumId w:val="19"/>
  </w:num>
  <w:num w:numId="2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2D0"/>
    <w:rsid w:val="0003696A"/>
    <w:rsid w:val="0003703B"/>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897"/>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5ABA"/>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684"/>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A87"/>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4EB"/>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89"/>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AA5"/>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95E"/>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1B7"/>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443"/>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108"/>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E9"/>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90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2EB2"/>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EDD"/>
    <w:rsid w:val="00690F13"/>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3D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920"/>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C3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88E"/>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69"/>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9E1"/>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B45"/>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531"/>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38F"/>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0EEE"/>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352"/>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4C"/>
    <w:rsid w:val="00DD58E3"/>
    <w:rsid w:val="00DD5FDD"/>
    <w:rsid w:val="00DD6009"/>
    <w:rsid w:val="00DD61B7"/>
    <w:rsid w:val="00DD674E"/>
    <w:rsid w:val="00DD6B80"/>
    <w:rsid w:val="00DD6FC8"/>
    <w:rsid w:val="00DD7459"/>
    <w:rsid w:val="00DD79CB"/>
    <w:rsid w:val="00DD7A29"/>
    <w:rsid w:val="00DE0CBC"/>
    <w:rsid w:val="00DE10B3"/>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237"/>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A3A"/>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495"/>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DE7BED"/>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2764</Words>
  <Characters>15759</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Прокофьева Елена Геннадьевна</cp:lastModifiedBy>
  <cp:revision>7</cp:revision>
  <cp:lastPrinted>2017-06-27T15:12:00Z</cp:lastPrinted>
  <dcterms:created xsi:type="dcterms:W3CDTF">2017-07-19T10:11:00Z</dcterms:created>
  <dcterms:modified xsi:type="dcterms:W3CDTF">2017-07-19T10:39:00Z</dcterms:modified>
</cp:coreProperties>
</file>